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43" w:rsidRPr="007F513A" w:rsidRDefault="00414643" w:rsidP="00F360BD">
      <w:pPr>
        <w:numPr>
          <w:ilvl w:val="0"/>
          <w:numId w:val="48"/>
        </w:numPr>
        <w:tabs>
          <w:tab w:val="clear" w:pos="510"/>
        </w:tabs>
        <w:spacing w:before="3600"/>
        <w:ind w:left="142" w:firstLine="0"/>
        <w:jc w:val="center"/>
        <w:rPr>
          <w:rFonts w:ascii="Arial" w:hAnsi="Arial" w:cs="Arial"/>
        </w:rPr>
      </w:pPr>
      <w:r>
        <w:rPr>
          <w:rFonts w:ascii="Arial Black" w:hAnsi="Arial Black" w:cs="Arial"/>
          <w:sz w:val="32"/>
          <w:szCs w:val="32"/>
        </w:rPr>
        <w:t>E</w:t>
      </w:r>
      <w:r w:rsidRPr="007F513A">
        <w:rPr>
          <w:rFonts w:ascii="Arial Black" w:hAnsi="Arial Black" w:cs="Arial"/>
          <w:sz w:val="32"/>
          <w:szCs w:val="32"/>
        </w:rPr>
        <w:t>konomické a personálne zabezpečenie činností</w:t>
      </w:r>
    </w:p>
    <w:p w:rsidR="00414643" w:rsidRPr="007F513A" w:rsidRDefault="00414643" w:rsidP="00864584">
      <w:pPr>
        <w:jc w:val="center"/>
        <w:rPr>
          <w:rFonts w:ascii="Arial" w:hAnsi="Arial" w:cs="Arial"/>
        </w:rPr>
      </w:pPr>
      <w:r>
        <w:rPr>
          <w:rFonts w:ascii="Arial Black" w:hAnsi="Arial Black" w:cs="Arial"/>
          <w:sz w:val="32"/>
          <w:szCs w:val="32"/>
        </w:rPr>
        <w:t xml:space="preserve">súdnictva, ostatných organizácií a </w:t>
      </w:r>
      <w:r w:rsidRPr="007F513A">
        <w:rPr>
          <w:rFonts w:ascii="Arial Black" w:hAnsi="Arial Black" w:cs="Arial"/>
          <w:sz w:val="32"/>
          <w:szCs w:val="32"/>
        </w:rPr>
        <w:t xml:space="preserve">Ministerstva spravodlivosti </w:t>
      </w:r>
      <w:r>
        <w:rPr>
          <w:rFonts w:ascii="Arial Black" w:hAnsi="Arial Black" w:cs="Arial"/>
          <w:sz w:val="32"/>
          <w:szCs w:val="32"/>
        </w:rPr>
        <w:t xml:space="preserve">SR - </w:t>
      </w:r>
      <w:r w:rsidRPr="007F513A">
        <w:rPr>
          <w:rFonts w:ascii="Arial Black" w:hAnsi="Arial Black" w:cs="Arial"/>
          <w:sz w:val="32"/>
          <w:szCs w:val="32"/>
        </w:rPr>
        <w:t xml:space="preserve"> </w:t>
      </w:r>
    </w:p>
    <w:p w:rsidR="00414643" w:rsidRDefault="00414643" w:rsidP="00F07C4B">
      <w:pPr>
        <w:widowControl w:val="0"/>
        <w:ind w:firstLine="284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t xml:space="preserve">ústredného orgánu </w:t>
      </w:r>
      <w:r w:rsidRPr="007F513A">
        <w:rPr>
          <w:rFonts w:ascii="Arial Black" w:hAnsi="Arial Black" w:cs="Arial"/>
          <w:sz w:val="32"/>
          <w:szCs w:val="32"/>
        </w:rPr>
        <w:t xml:space="preserve">za rok </w:t>
      </w:r>
      <w:r>
        <w:rPr>
          <w:rFonts w:ascii="Arial Black" w:hAnsi="Arial Black" w:cs="Arial"/>
          <w:sz w:val="32"/>
          <w:szCs w:val="32"/>
        </w:rPr>
        <w:t>2012</w:t>
      </w:r>
    </w:p>
    <w:p w:rsidR="00414643" w:rsidRDefault="00414643">
      <w:pPr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32"/>
          <w:szCs w:val="32"/>
        </w:rPr>
        <w:br w:type="page"/>
      </w:r>
    </w:p>
    <w:p w:rsidR="00414643" w:rsidRPr="00370EA4" w:rsidRDefault="00414643" w:rsidP="00F07C4B">
      <w:pPr>
        <w:widowControl w:val="0"/>
        <w:ind w:firstLine="284"/>
        <w:jc w:val="center"/>
        <w:rPr>
          <w:rFonts w:ascii="Arial" w:hAnsi="Arial" w:cs="Arial"/>
          <w:i/>
        </w:rPr>
      </w:pPr>
    </w:p>
    <w:sectPr w:rsidR="00414643" w:rsidRPr="00370EA4" w:rsidSect="00FB5AE1">
      <w:footerReference w:type="even" r:id="rId7"/>
      <w:footerReference w:type="default" r:id="rId8"/>
      <w:type w:val="continuous"/>
      <w:pgSz w:w="16838" w:h="11906" w:orient="landscape" w:code="9"/>
      <w:pgMar w:top="1134" w:right="1134" w:bottom="1134" w:left="1134" w:header="709" w:footer="56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643" w:rsidRDefault="00414643">
      <w:r>
        <w:separator/>
      </w:r>
    </w:p>
  </w:endnote>
  <w:endnote w:type="continuationSeparator" w:id="0">
    <w:p w:rsidR="00414643" w:rsidRDefault="00414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643" w:rsidRDefault="00414643" w:rsidP="00FC40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643" w:rsidRDefault="00414643" w:rsidP="00FC408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643" w:rsidRDefault="00414643" w:rsidP="00FC408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643" w:rsidRDefault="00414643">
      <w:r>
        <w:separator/>
      </w:r>
    </w:p>
  </w:footnote>
  <w:footnote w:type="continuationSeparator" w:id="0">
    <w:p w:rsidR="00414643" w:rsidRDefault="00414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/>
      </w:rPr>
    </w:lvl>
  </w:abstractNum>
  <w:abstractNum w:abstractNumId="2">
    <w:nsid w:val="00000007"/>
    <w:multiLevelType w:val="singleLevel"/>
    <w:tmpl w:val="00000007"/>
    <w:name w:val="WW8Num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3">
    <w:nsid w:val="0466656E"/>
    <w:multiLevelType w:val="hybridMultilevel"/>
    <w:tmpl w:val="DC68366C"/>
    <w:lvl w:ilvl="0" w:tplc="041B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050364F3"/>
    <w:multiLevelType w:val="hybridMultilevel"/>
    <w:tmpl w:val="502E8E1C"/>
    <w:lvl w:ilvl="0" w:tplc="7F22A0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984AA4"/>
    <w:multiLevelType w:val="hybridMultilevel"/>
    <w:tmpl w:val="88524ACE"/>
    <w:name w:val="WW8Num93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80006A"/>
    <w:multiLevelType w:val="hybridMultilevel"/>
    <w:tmpl w:val="419E9CC4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403B5E"/>
    <w:multiLevelType w:val="hybridMultilevel"/>
    <w:tmpl w:val="903249AE"/>
    <w:lvl w:ilvl="0" w:tplc="44F01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C4C6D94"/>
    <w:multiLevelType w:val="multilevel"/>
    <w:tmpl w:val="0AF4ACD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0D5075B8"/>
    <w:multiLevelType w:val="hybridMultilevel"/>
    <w:tmpl w:val="C9C62AA8"/>
    <w:lvl w:ilvl="0" w:tplc="041B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0E685E0C"/>
    <w:multiLevelType w:val="multilevel"/>
    <w:tmpl w:val="7EFE343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0E8F2E67"/>
    <w:multiLevelType w:val="hybridMultilevel"/>
    <w:tmpl w:val="CBF2952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F2F3C61"/>
    <w:multiLevelType w:val="hybridMultilevel"/>
    <w:tmpl w:val="692E7D5E"/>
    <w:lvl w:ilvl="0" w:tplc="041B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F5F65E0"/>
    <w:multiLevelType w:val="multilevel"/>
    <w:tmpl w:val="40044F7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11E777A7"/>
    <w:multiLevelType w:val="hybridMultilevel"/>
    <w:tmpl w:val="BC94EF74"/>
    <w:lvl w:ilvl="0" w:tplc="FD6EE9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DC02D3"/>
    <w:multiLevelType w:val="hybridMultilevel"/>
    <w:tmpl w:val="34643EC0"/>
    <w:name w:val="WW8Num95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4A77C51"/>
    <w:multiLevelType w:val="hybridMultilevel"/>
    <w:tmpl w:val="F18C2920"/>
    <w:lvl w:ilvl="0" w:tplc="77D82E82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17">
    <w:nsid w:val="1C1454EC"/>
    <w:multiLevelType w:val="hybridMultilevel"/>
    <w:tmpl w:val="3AA4341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26F256C"/>
    <w:multiLevelType w:val="hybridMultilevel"/>
    <w:tmpl w:val="96FCD40C"/>
    <w:lvl w:ilvl="0" w:tplc="36D85152">
      <w:start w:val="1"/>
      <w:numFmt w:val="none"/>
      <w:lvlText w:val="B."/>
      <w:lvlJc w:val="left"/>
      <w:pPr>
        <w:tabs>
          <w:tab w:val="num" w:pos="-357"/>
        </w:tabs>
        <w:ind w:left="437" w:hanging="43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32501E7"/>
    <w:multiLevelType w:val="hybridMultilevel"/>
    <w:tmpl w:val="3B34ACEA"/>
    <w:name w:val="WW8Num94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A082C67"/>
    <w:multiLevelType w:val="hybridMultilevel"/>
    <w:tmpl w:val="4644F198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1">
    <w:nsid w:val="2AE4217D"/>
    <w:multiLevelType w:val="hybridMultilevel"/>
    <w:tmpl w:val="F090842C"/>
    <w:lvl w:ilvl="0" w:tplc="041B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BF3ADB"/>
    <w:multiLevelType w:val="hybridMultilevel"/>
    <w:tmpl w:val="5712B896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2D6F50"/>
    <w:multiLevelType w:val="multilevel"/>
    <w:tmpl w:val="35AC590C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4">
    <w:nsid w:val="387224C0"/>
    <w:multiLevelType w:val="hybridMultilevel"/>
    <w:tmpl w:val="22F6903C"/>
    <w:lvl w:ilvl="0" w:tplc="041B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2" w:tplc="041B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3C9C74D5"/>
    <w:multiLevelType w:val="hybridMultilevel"/>
    <w:tmpl w:val="5A90D2EE"/>
    <w:lvl w:ilvl="0" w:tplc="21DC484E">
      <w:start w:val="1"/>
      <w:numFmt w:val="upperLetter"/>
      <w:lvlText w:val="%1."/>
      <w:lvlJc w:val="left"/>
      <w:pPr>
        <w:tabs>
          <w:tab w:val="num" w:pos="510"/>
        </w:tabs>
        <w:ind w:left="567" w:hanging="283"/>
      </w:pPr>
      <w:rPr>
        <w:rFonts w:ascii="Arial Black" w:hAnsi="Arial Black" w:cs="Times New Roman" w:hint="default"/>
        <w:sz w:val="32"/>
        <w:szCs w:val="3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6">
    <w:nsid w:val="3CEB5485"/>
    <w:multiLevelType w:val="hybridMultilevel"/>
    <w:tmpl w:val="E05A71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D1630D2"/>
    <w:multiLevelType w:val="hybridMultilevel"/>
    <w:tmpl w:val="63BCB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DB35D3"/>
    <w:multiLevelType w:val="hybridMultilevel"/>
    <w:tmpl w:val="DCAC40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88C61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A8A438C"/>
    <w:multiLevelType w:val="multilevel"/>
    <w:tmpl w:val="4D5C31C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0">
    <w:nsid w:val="4B7F187C"/>
    <w:multiLevelType w:val="hybridMultilevel"/>
    <w:tmpl w:val="0894695E"/>
    <w:lvl w:ilvl="0" w:tplc="041B0005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1" w:tplc="B88C6100">
      <w:numFmt w:val="bullet"/>
      <w:lvlText w:val="-"/>
      <w:lvlJc w:val="left"/>
      <w:pPr>
        <w:tabs>
          <w:tab w:val="num" w:pos="1232"/>
        </w:tabs>
        <w:ind w:left="1232" w:hanging="360"/>
      </w:pPr>
      <w:rPr>
        <w:rFonts w:ascii="Arial" w:eastAsia="Times New Roman" w:hAnsi="Aria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912"/>
        </w:tabs>
        <w:ind w:left="5912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632"/>
        </w:tabs>
        <w:ind w:left="6632" w:hanging="360"/>
      </w:pPr>
      <w:rPr>
        <w:rFonts w:cs="Times New Roman"/>
      </w:rPr>
    </w:lvl>
  </w:abstractNum>
  <w:abstractNum w:abstractNumId="31">
    <w:nsid w:val="4F3143F3"/>
    <w:multiLevelType w:val="hybridMultilevel"/>
    <w:tmpl w:val="2C3C7A3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980291"/>
    <w:multiLevelType w:val="hybridMultilevel"/>
    <w:tmpl w:val="1FFC8AA2"/>
    <w:lvl w:ilvl="0" w:tplc="4A8EB6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F22D2E2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eastAsia="Times New Roman" w:hAnsi="Century Gothic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58E80E61"/>
    <w:multiLevelType w:val="hybridMultilevel"/>
    <w:tmpl w:val="A8FAF4D4"/>
    <w:lvl w:ilvl="0" w:tplc="77D82E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E5FC2"/>
    <w:multiLevelType w:val="hybridMultilevel"/>
    <w:tmpl w:val="5176842E"/>
    <w:lvl w:ilvl="0" w:tplc="FD6EE9E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5002980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Century Gothic" w:eastAsia="Times New Roman" w:hAnsi="Century Gothic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8A0091B"/>
    <w:multiLevelType w:val="hybridMultilevel"/>
    <w:tmpl w:val="1944CFC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F1F4F84"/>
    <w:multiLevelType w:val="hybridMultilevel"/>
    <w:tmpl w:val="9DF8D364"/>
    <w:lvl w:ilvl="0" w:tplc="4A8EB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971B95"/>
    <w:multiLevelType w:val="hybridMultilevel"/>
    <w:tmpl w:val="3B1285B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F51EA4"/>
    <w:multiLevelType w:val="multilevel"/>
    <w:tmpl w:val="7B62C5BC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cs="Times New Roman" w:hint="default"/>
      </w:rPr>
    </w:lvl>
  </w:abstractNum>
  <w:abstractNum w:abstractNumId="39">
    <w:nsid w:val="72CC4E0F"/>
    <w:multiLevelType w:val="singleLevel"/>
    <w:tmpl w:val="C06C64E2"/>
    <w:lvl w:ilvl="0">
      <w:start w:val="1"/>
      <w:numFmt w:val="upperLetter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>
    <w:nsid w:val="79770A2A"/>
    <w:multiLevelType w:val="hybridMultilevel"/>
    <w:tmpl w:val="1D4E9D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8B1D20"/>
    <w:multiLevelType w:val="hybridMultilevel"/>
    <w:tmpl w:val="02BEAC4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573F9D"/>
    <w:multiLevelType w:val="hybridMultilevel"/>
    <w:tmpl w:val="7BAE6540"/>
    <w:lvl w:ilvl="0" w:tplc="DD2A301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B1057C6"/>
    <w:multiLevelType w:val="hybridMultilevel"/>
    <w:tmpl w:val="C7F0E7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B595F4B"/>
    <w:multiLevelType w:val="hybridMultilevel"/>
    <w:tmpl w:val="2CDC4376"/>
    <w:lvl w:ilvl="0" w:tplc="9E222C3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45">
    <w:nsid w:val="7DF1500C"/>
    <w:multiLevelType w:val="hybridMultilevel"/>
    <w:tmpl w:val="7E04D7A8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F751002"/>
    <w:multiLevelType w:val="multilevel"/>
    <w:tmpl w:val="A2F87AA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2"/>
  </w:num>
  <w:num w:numId="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3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5"/>
  </w:num>
  <w:num w:numId="11">
    <w:abstractNumId w:val="8"/>
  </w:num>
  <w:num w:numId="12">
    <w:abstractNumId w:val="31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"/>
  </w:num>
  <w:num w:numId="16">
    <w:abstractNumId w:val="14"/>
  </w:num>
  <w:num w:numId="17">
    <w:abstractNumId w:val="20"/>
  </w:num>
  <w:num w:numId="18">
    <w:abstractNumId w:val="21"/>
  </w:num>
  <w:num w:numId="19">
    <w:abstractNumId w:val="17"/>
  </w:num>
  <w:num w:numId="20">
    <w:abstractNumId w:val="29"/>
  </w:num>
  <w:num w:numId="21">
    <w:abstractNumId w:val="24"/>
  </w:num>
  <w:num w:numId="22">
    <w:abstractNumId w:val="22"/>
  </w:num>
  <w:num w:numId="23">
    <w:abstractNumId w:val="5"/>
  </w:num>
  <w:num w:numId="24">
    <w:abstractNumId w:val="19"/>
  </w:num>
  <w:num w:numId="25">
    <w:abstractNumId w:val="15"/>
  </w:num>
  <w:num w:numId="26">
    <w:abstractNumId w:val="41"/>
  </w:num>
  <w:num w:numId="27">
    <w:abstractNumId w:val="38"/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2"/>
  </w:num>
  <w:num w:numId="32">
    <w:abstractNumId w:val="44"/>
  </w:num>
  <w:num w:numId="33">
    <w:abstractNumId w:val="27"/>
  </w:num>
  <w:num w:numId="34">
    <w:abstractNumId w:val="46"/>
  </w:num>
  <w:num w:numId="35">
    <w:abstractNumId w:val="34"/>
  </w:num>
  <w:num w:numId="36">
    <w:abstractNumId w:val="11"/>
  </w:num>
  <w:num w:numId="37">
    <w:abstractNumId w:val="10"/>
  </w:num>
  <w:num w:numId="38">
    <w:abstractNumId w:val="13"/>
  </w:num>
  <w:num w:numId="39">
    <w:abstractNumId w:val="18"/>
  </w:num>
  <w:num w:numId="40">
    <w:abstractNumId w:val="4"/>
  </w:num>
  <w:num w:numId="41">
    <w:abstractNumId w:val="16"/>
  </w:num>
  <w:num w:numId="42">
    <w:abstractNumId w:val="33"/>
  </w:num>
  <w:num w:numId="43">
    <w:abstractNumId w:val="9"/>
  </w:num>
  <w:num w:numId="44">
    <w:abstractNumId w:val="40"/>
  </w:num>
  <w:num w:numId="45">
    <w:abstractNumId w:val="32"/>
  </w:num>
  <w:num w:numId="46">
    <w:abstractNumId w:val="36"/>
  </w:num>
  <w:num w:numId="47">
    <w:abstractNumId w:val="3"/>
  </w:num>
  <w:num w:numId="48">
    <w:abstractNumId w:val="25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46E"/>
    <w:rsid w:val="00000044"/>
    <w:rsid w:val="0001760A"/>
    <w:rsid w:val="00023403"/>
    <w:rsid w:val="000266AF"/>
    <w:rsid w:val="00041DE3"/>
    <w:rsid w:val="00051706"/>
    <w:rsid w:val="00062124"/>
    <w:rsid w:val="0006300F"/>
    <w:rsid w:val="000671D9"/>
    <w:rsid w:val="000925E9"/>
    <w:rsid w:val="0009300B"/>
    <w:rsid w:val="000A3DBA"/>
    <w:rsid w:val="000A5A1A"/>
    <w:rsid w:val="000C6AA6"/>
    <w:rsid w:val="000E0268"/>
    <w:rsid w:val="000F23D3"/>
    <w:rsid w:val="00116080"/>
    <w:rsid w:val="0013515B"/>
    <w:rsid w:val="001671B3"/>
    <w:rsid w:val="00172684"/>
    <w:rsid w:val="0019272D"/>
    <w:rsid w:val="001B1705"/>
    <w:rsid w:val="001D7AE9"/>
    <w:rsid w:val="001E1504"/>
    <w:rsid w:val="001F1594"/>
    <w:rsid w:val="001F23CD"/>
    <w:rsid w:val="001F2734"/>
    <w:rsid w:val="002023C7"/>
    <w:rsid w:val="00213476"/>
    <w:rsid w:val="00255C1B"/>
    <w:rsid w:val="00255FB0"/>
    <w:rsid w:val="002742FF"/>
    <w:rsid w:val="002762DB"/>
    <w:rsid w:val="00290563"/>
    <w:rsid w:val="002A646E"/>
    <w:rsid w:val="002B5C22"/>
    <w:rsid w:val="002D32FE"/>
    <w:rsid w:val="0032382D"/>
    <w:rsid w:val="00332D2E"/>
    <w:rsid w:val="00362993"/>
    <w:rsid w:val="00370EA4"/>
    <w:rsid w:val="00375ED5"/>
    <w:rsid w:val="003764CF"/>
    <w:rsid w:val="003A5824"/>
    <w:rsid w:val="003D1FEA"/>
    <w:rsid w:val="003E115A"/>
    <w:rsid w:val="003F159A"/>
    <w:rsid w:val="003F2755"/>
    <w:rsid w:val="00414643"/>
    <w:rsid w:val="00416BD6"/>
    <w:rsid w:val="00436989"/>
    <w:rsid w:val="004463AF"/>
    <w:rsid w:val="00455FBE"/>
    <w:rsid w:val="004A7825"/>
    <w:rsid w:val="004B06C8"/>
    <w:rsid w:val="004D08FF"/>
    <w:rsid w:val="004D20A3"/>
    <w:rsid w:val="004D2316"/>
    <w:rsid w:val="00512457"/>
    <w:rsid w:val="00527302"/>
    <w:rsid w:val="00531D33"/>
    <w:rsid w:val="005323B2"/>
    <w:rsid w:val="00532FEB"/>
    <w:rsid w:val="00533C1E"/>
    <w:rsid w:val="0054241B"/>
    <w:rsid w:val="00557079"/>
    <w:rsid w:val="00563FE5"/>
    <w:rsid w:val="00565328"/>
    <w:rsid w:val="00596C98"/>
    <w:rsid w:val="005B44D7"/>
    <w:rsid w:val="005D52C7"/>
    <w:rsid w:val="005F235D"/>
    <w:rsid w:val="00601150"/>
    <w:rsid w:val="006227DF"/>
    <w:rsid w:val="00630688"/>
    <w:rsid w:val="00643176"/>
    <w:rsid w:val="00662839"/>
    <w:rsid w:val="00666245"/>
    <w:rsid w:val="006702C8"/>
    <w:rsid w:val="00675CD4"/>
    <w:rsid w:val="006775AD"/>
    <w:rsid w:val="006A6AC4"/>
    <w:rsid w:val="006C46D4"/>
    <w:rsid w:val="006D08BE"/>
    <w:rsid w:val="006D32F2"/>
    <w:rsid w:val="006F0640"/>
    <w:rsid w:val="006F11D7"/>
    <w:rsid w:val="006F7DA0"/>
    <w:rsid w:val="00700033"/>
    <w:rsid w:val="007357D6"/>
    <w:rsid w:val="00741306"/>
    <w:rsid w:val="0074625B"/>
    <w:rsid w:val="00763C2C"/>
    <w:rsid w:val="007667BF"/>
    <w:rsid w:val="007B7DA0"/>
    <w:rsid w:val="007C5528"/>
    <w:rsid w:val="007F01B5"/>
    <w:rsid w:val="007F0433"/>
    <w:rsid w:val="007F513A"/>
    <w:rsid w:val="007F5CE9"/>
    <w:rsid w:val="008229E9"/>
    <w:rsid w:val="00830986"/>
    <w:rsid w:val="00854018"/>
    <w:rsid w:val="00864584"/>
    <w:rsid w:val="00873588"/>
    <w:rsid w:val="00881DD8"/>
    <w:rsid w:val="00882159"/>
    <w:rsid w:val="00883640"/>
    <w:rsid w:val="008A36B1"/>
    <w:rsid w:val="008C37CB"/>
    <w:rsid w:val="008C5831"/>
    <w:rsid w:val="008C5880"/>
    <w:rsid w:val="008E0982"/>
    <w:rsid w:val="008F228F"/>
    <w:rsid w:val="0090689F"/>
    <w:rsid w:val="00915CC6"/>
    <w:rsid w:val="009349CA"/>
    <w:rsid w:val="00946236"/>
    <w:rsid w:val="00982379"/>
    <w:rsid w:val="0098673A"/>
    <w:rsid w:val="009A1C01"/>
    <w:rsid w:val="009C74FF"/>
    <w:rsid w:val="009E0445"/>
    <w:rsid w:val="00A02DF0"/>
    <w:rsid w:val="00A03501"/>
    <w:rsid w:val="00A0701B"/>
    <w:rsid w:val="00A07DEB"/>
    <w:rsid w:val="00A1046F"/>
    <w:rsid w:val="00A471BA"/>
    <w:rsid w:val="00A6322B"/>
    <w:rsid w:val="00A70E38"/>
    <w:rsid w:val="00A70ED5"/>
    <w:rsid w:val="00A76A81"/>
    <w:rsid w:val="00A770D1"/>
    <w:rsid w:val="00AA2599"/>
    <w:rsid w:val="00AA6F54"/>
    <w:rsid w:val="00AB3C93"/>
    <w:rsid w:val="00AB7DDB"/>
    <w:rsid w:val="00AC4AF9"/>
    <w:rsid w:val="00AC7437"/>
    <w:rsid w:val="00AD0428"/>
    <w:rsid w:val="00AE0E01"/>
    <w:rsid w:val="00AE6BC4"/>
    <w:rsid w:val="00AE7ED0"/>
    <w:rsid w:val="00B1113D"/>
    <w:rsid w:val="00B11E39"/>
    <w:rsid w:val="00B21E7D"/>
    <w:rsid w:val="00B25308"/>
    <w:rsid w:val="00B47CF3"/>
    <w:rsid w:val="00B62D38"/>
    <w:rsid w:val="00B90AE0"/>
    <w:rsid w:val="00BA0EB3"/>
    <w:rsid w:val="00BC22D4"/>
    <w:rsid w:val="00BE7370"/>
    <w:rsid w:val="00C115CE"/>
    <w:rsid w:val="00C23A10"/>
    <w:rsid w:val="00C3167C"/>
    <w:rsid w:val="00C374C9"/>
    <w:rsid w:val="00C50DF6"/>
    <w:rsid w:val="00C84F48"/>
    <w:rsid w:val="00C9059D"/>
    <w:rsid w:val="00C94A73"/>
    <w:rsid w:val="00C94C4C"/>
    <w:rsid w:val="00C96461"/>
    <w:rsid w:val="00CA7979"/>
    <w:rsid w:val="00CE2726"/>
    <w:rsid w:val="00CE5ADA"/>
    <w:rsid w:val="00CF15E9"/>
    <w:rsid w:val="00D050DE"/>
    <w:rsid w:val="00D168FA"/>
    <w:rsid w:val="00D418FA"/>
    <w:rsid w:val="00D51891"/>
    <w:rsid w:val="00D55FC1"/>
    <w:rsid w:val="00D92731"/>
    <w:rsid w:val="00D977D2"/>
    <w:rsid w:val="00DD1DF8"/>
    <w:rsid w:val="00DD23EF"/>
    <w:rsid w:val="00DD6DCD"/>
    <w:rsid w:val="00DE4BF5"/>
    <w:rsid w:val="00E01C31"/>
    <w:rsid w:val="00E05FEE"/>
    <w:rsid w:val="00E2193F"/>
    <w:rsid w:val="00E63EBE"/>
    <w:rsid w:val="00E65EB5"/>
    <w:rsid w:val="00E84702"/>
    <w:rsid w:val="00EA54D4"/>
    <w:rsid w:val="00EC077F"/>
    <w:rsid w:val="00EC5082"/>
    <w:rsid w:val="00EF249C"/>
    <w:rsid w:val="00F07C4B"/>
    <w:rsid w:val="00F2418A"/>
    <w:rsid w:val="00F30175"/>
    <w:rsid w:val="00F360BD"/>
    <w:rsid w:val="00F447C4"/>
    <w:rsid w:val="00F45FF4"/>
    <w:rsid w:val="00F467E2"/>
    <w:rsid w:val="00F4775D"/>
    <w:rsid w:val="00F61A7D"/>
    <w:rsid w:val="00FA6D6A"/>
    <w:rsid w:val="00FB5AE1"/>
    <w:rsid w:val="00FC4080"/>
    <w:rsid w:val="00FF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0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locked="0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023C7"/>
    <w:rPr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023C7"/>
    <w:pPr>
      <w:keepNext/>
      <w:numPr>
        <w:numId w:val="3"/>
      </w:num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2023C7"/>
    <w:pPr>
      <w:keepNext/>
      <w:outlineLvl w:val="1"/>
    </w:pPr>
    <w:rPr>
      <w:b/>
      <w:i/>
      <w:sz w:val="28"/>
      <w:lang w:val="cs-CZ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2023C7"/>
    <w:pPr>
      <w:keepNext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2023C7"/>
    <w:pPr>
      <w:keepNext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2023C7"/>
    <w:pPr>
      <w:keepNext/>
      <w:jc w:val="both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2023C7"/>
    <w:pPr>
      <w:keepNext/>
      <w:jc w:val="both"/>
      <w:outlineLvl w:val="5"/>
    </w:pPr>
    <w:rPr>
      <w:b/>
      <w:sz w:val="24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2023C7"/>
    <w:pPr>
      <w:keepNext/>
      <w:spacing w:line="360" w:lineRule="auto"/>
      <w:jc w:val="both"/>
      <w:outlineLvl w:val="6"/>
    </w:pPr>
    <w:rPr>
      <w:b/>
      <w:i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2023C7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locked/>
    <w:rsid w:val="002023C7"/>
    <w:pPr>
      <w:keepNext/>
      <w:jc w:val="center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23C7"/>
    <w:rPr>
      <w:rFonts w:cs="Times New Roman"/>
      <w:b/>
      <w:sz w:val="28"/>
      <w:lang w:val="sk-SK" w:eastAsia="cs-CZ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023C7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023C7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023C7"/>
    <w:rPr>
      <w:rFonts w:ascii="Calibri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023C7"/>
    <w:rPr>
      <w:rFonts w:ascii="Calibri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2023C7"/>
    <w:rPr>
      <w:rFonts w:ascii="Calibri" w:hAnsi="Calibri" w:cs="Times New Roman"/>
      <w:b/>
      <w:bCs/>
      <w:lang w:eastAsia="cs-CZ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2023C7"/>
    <w:rPr>
      <w:rFonts w:ascii="Calibri" w:hAnsi="Calibri" w:cs="Times New Roman"/>
      <w:sz w:val="24"/>
      <w:szCs w:val="24"/>
      <w:lang w:eastAsia="cs-CZ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023C7"/>
    <w:rPr>
      <w:rFonts w:ascii="Calibri" w:hAnsi="Calibri" w:cs="Times New Roman"/>
      <w:i/>
      <w:iCs/>
      <w:sz w:val="24"/>
      <w:szCs w:val="24"/>
      <w:lang w:eastAsia="cs-CZ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2023C7"/>
    <w:rPr>
      <w:rFonts w:ascii="Cambria" w:hAnsi="Cambria" w:cs="Times New Roman"/>
      <w:lang w:eastAsia="cs-CZ"/>
    </w:rPr>
  </w:style>
  <w:style w:type="paragraph" w:styleId="Title">
    <w:name w:val="Title"/>
    <w:basedOn w:val="Normal"/>
    <w:link w:val="TitleChar"/>
    <w:uiPriority w:val="99"/>
    <w:qFormat/>
    <w:rsid w:val="002023C7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023C7"/>
    <w:rPr>
      <w:rFonts w:ascii="Cambria" w:hAnsi="Cambria" w:cs="Times New Roman"/>
      <w:b/>
      <w:bCs/>
      <w:kern w:val="28"/>
      <w:sz w:val="32"/>
      <w:szCs w:val="32"/>
      <w:lang w:eastAsia="cs-CZ"/>
    </w:rPr>
  </w:style>
  <w:style w:type="paragraph" w:styleId="BodyText">
    <w:name w:val="Body Text"/>
    <w:basedOn w:val="Normal"/>
    <w:link w:val="BodyTextChar"/>
    <w:uiPriority w:val="99"/>
    <w:rsid w:val="002023C7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023C7"/>
    <w:rPr>
      <w:rFonts w:cs="Times New Roman"/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2023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02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023C7"/>
    <w:rPr>
      <w:rFonts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2023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23C7"/>
    <w:rPr>
      <w:rFonts w:ascii="Tahoma" w:hAnsi="Tahoma" w:cs="Tahoma"/>
      <w:sz w:val="16"/>
      <w:szCs w:val="16"/>
      <w:lang w:eastAsia="cs-CZ"/>
    </w:rPr>
  </w:style>
  <w:style w:type="paragraph" w:customStyle="1" w:styleId="Import1">
    <w:name w:val="Import 1"/>
    <w:basedOn w:val="Normal"/>
    <w:uiPriority w:val="99"/>
    <w:rsid w:val="002023C7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suppressAutoHyphens/>
      <w:spacing w:after="200" w:line="276" w:lineRule="auto"/>
    </w:pPr>
    <w:rPr>
      <w:rFonts w:ascii="Courier New" w:hAnsi="Courier New"/>
      <w:sz w:val="22"/>
      <w:szCs w:val="22"/>
      <w:lang w:eastAsia="en-US"/>
    </w:rPr>
  </w:style>
  <w:style w:type="paragraph" w:customStyle="1" w:styleId="msonormalcxspmiddle">
    <w:name w:val="msonormalcxspmiddle"/>
    <w:basedOn w:val="Normal"/>
    <w:uiPriority w:val="99"/>
    <w:rsid w:val="002023C7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middle">
    <w:name w:val="import1cxspmiddle"/>
    <w:basedOn w:val="Normal"/>
    <w:uiPriority w:val="99"/>
    <w:rsid w:val="002023C7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import1cxsplast">
    <w:name w:val="import1cxsplast"/>
    <w:basedOn w:val="Normal"/>
    <w:uiPriority w:val="99"/>
    <w:rsid w:val="002023C7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2023C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023C7"/>
    <w:rPr>
      <w:rFonts w:cs="Times New Roman"/>
      <w:sz w:val="20"/>
      <w:szCs w:val="20"/>
      <w:lang w:eastAsia="cs-CZ"/>
    </w:rPr>
  </w:style>
  <w:style w:type="character" w:styleId="Hyperlink">
    <w:name w:val="Hyperlink"/>
    <w:basedOn w:val="DefaultParagraphFont"/>
    <w:uiPriority w:val="99"/>
    <w:rsid w:val="002023C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2023C7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2023C7"/>
    <w:pPr>
      <w:spacing w:before="150" w:line="240" w:lineRule="atLeast"/>
    </w:pPr>
    <w:rPr>
      <w:sz w:val="18"/>
      <w:szCs w:val="18"/>
      <w:lang w:eastAsia="sk-SK"/>
    </w:rPr>
  </w:style>
  <w:style w:type="paragraph" w:styleId="NormalIndent">
    <w:name w:val="Normal Indent"/>
    <w:basedOn w:val="Normal"/>
    <w:uiPriority w:val="99"/>
    <w:rsid w:val="002023C7"/>
    <w:pPr>
      <w:ind w:left="708"/>
    </w:pPr>
    <w:rPr>
      <w:sz w:val="24"/>
    </w:rPr>
  </w:style>
  <w:style w:type="paragraph" w:styleId="Header">
    <w:name w:val="header"/>
    <w:basedOn w:val="Normal"/>
    <w:link w:val="HeaderChar"/>
    <w:uiPriority w:val="99"/>
    <w:rsid w:val="00202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023C7"/>
    <w:rPr>
      <w:rFonts w:cs="Times New Roman"/>
      <w:sz w:val="20"/>
      <w:szCs w:val="20"/>
      <w:lang w:eastAsia="cs-CZ"/>
    </w:rPr>
  </w:style>
  <w:style w:type="paragraph" w:styleId="List">
    <w:name w:val="List"/>
    <w:basedOn w:val="BodyText"/>
    <w:uiPriority w:val="99"/>
    <w:rsid w:val="002023C7"/>
    <w:pPr>
      <w:suppressAutoHyphens/>
      <w:overflowPunct w:val="0"/>
      <w:autoSpaceDE w:val="0"/>
    </w:pPr>
    <w:rPr>
      <w:rFonts w:cs="Tahoma"/>
      <w:sz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2023C7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023C7"/>
    <w:rPr>
      <w:rFonts w:cs="Times New Roman"/>
      <w:sz w:val="20"/>
      <w:szCs w:val="20"/>
      <w:lang w:eastAsia="cs-CZ"/>
    </w:rPr>
  </w:style>
  <w:style w:type="paragraph" w:styleId="BodyText3">
    <w:name w:val="Body Text 3"/>
    <w:basedOn w:val="Normal"/>
    <w:link w:val="BodyText3Char"/>
    <w:uiPriority w:val="99"/>
    <w:rsid w:val="002023C7"/>
    <w:rPr>
      <w:rFonts w:ascii="Bookman Old Style" w:hAnsi="Bookman Old Style"/>
      <w:b/>
      <w:i/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023C7"/>
    <w:rPr>
      <w:rFonts w:cs="Times New Roman"/>
      <w:sz w:val="16"/>
      <w:szCs w:val="16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2023C7"/>
    <w:pPr>
      <w:ind w:firstLine="426"/>
      <w:jc w:val="both"/>
    </w:pPr>
    <w:rPr>
      <w:rFonts w:ascii="Bookman Old Style" w:hAnsi="Bookman Old Style"/>
      <w:sz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023C7"/>
    <w:rPr>
      <w:rFonts w:cs="Times New Roman"/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2023C7"/>
    <w:pPr>
      <w:spacing w:line="360" w:lineRule="auto"/>
      <w:ind w:firstLine="709"/>
      <w:jc w:val="both"/>
    </w:pPr>
    <w:rPr>
      <w:sz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2023C7"/>
    <w:rPr>
      <w:rFonts w:cs="Times New Roman"/>
      <w:sz w:val="16"/>
      <w:szCs w:val="16"/>
      <w:lang w:eastAsia="cs-CZ"/>
    </w:rPr>
  </w:style>
  <w:style w:type="paragraph" w:customStyle="1" w:styleId="BodyText21">
    <w:name w:val="Body Text 21"/>
    <w:basedOn w:val="Normal"/>
    <w:uiPriority w:val="99"/>
    <w:rsid w:val="002023C7"/>
    <w:pPr>
      <w:widowControl w:val="0"/>
      <w:spacing w:line="360" w:lineRule="auto"/>
      <w:jc w:val="both"/>
    </w:pPr>
    <w:rPr>
      <w:spacing w:val="20"/>
      <w:sz w:val="24"/>
    </w:rPr>
  </w:style>
  <w:style w:type="paragraph" w:customStyle="1" w:styleId="Zobrazispiatoenadresu">
    <w:name w:val="Zobrazi spiatoenú adresu"/>
    <w:basedOn w:val="Normal"/>
    <w:uiPriority w:val="99"/>
    <w:rsid w:val="002023C7"/>
    <w:rPr>
      <w:sz w:val="24"/>
    </w:rPr>
  </w:style>
  <w:style w:type="paragraph" w:customStyle="1" w:styleId="Zobrazispiatonadresu">
    <w:name w:val="Zobraziť spiatočnú adresu"/>
    <w:basedOn w:val="Normal"/>
    <w:uiPriority w:val="99"/>
    <w:rsid w:val="002023C7"/>
    <w:rPr>
      <w:sz w:val="24"/>
    </w:rPr>
  </w:style>
  <w:style w:type="paragraph" w:customStyle="1" w:styleId="Zobrazi157">
    <w:name w:val="Zobrazi&amp;#157"/>
    <w:aliases w:val="spiatoenú adresu"/>
    <w:basedOn w:val="Normal"/>
    <w:uiPriority w:val="99"/>
    <w:rsid w:val="002023C7"/>
    <w:rPr>
      <w:sz w:val="24"/>
      <w:lang w:eastAsia="sk-SK"/>
    </w:rPr>
  </w:style>
  <w:style w:type="paragraph" w:customStyle="1" w:styleId="Nadpis">
    <w:name w:val="Nadpis"/>
    <w:basedOn w:val="Normal"/>
    <w:next w:val="BodyText"/>
    <w:uiPriority w:val="99"/>
    <w:rsid w:val="002023C7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pisok">
    <w:name w:val="Popisok"/>
    <w:basedOn w:val="Normal"/>
    <w:uiPriority w:val="99"/>
    <w:rsid w:val="002023C7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ex">
    <w:name w:val="Index"/>
    <w:basedOn w:val="Normal"/>
    <w:uiPriority w:val="99"/>
    <w:rsid w:val="002023C7"/>
    <w:pPr>
      <w:suppressLineNumbers/>
      <w:suppressAutoHyphens/>
    </w:pPr>
    <w:rPr>
      <w:rFonts w:cs="Tahoma"/>
      <w:sz w:val="24"/>
      <w:szCs w:val="24"/>
      <w:lang w:eastAsia="ar-SA"/>
    </w:rPr>
  </w:style>
  <w:style w:type="paragraph" w:customStyle="1" w:styleId="Normlnysozarkami1">
    <w:name w:val="Normálny so zarážkami1"/>
    <w:basedOn w:val="Normal"/>
    <w:uiPriority w:val="99"/>
    <w:rsid w:val="002023C7"/>
    <w:pPr>
      <w:suppressAutoHyphens/>
      <w:overflowPunct w:val="0"/>
      <w:autoSpaceDE w:val="0"/>
      <w:ind w:left="708"/>
    </w:pPr>
    <w:rPr>
      <w:sz w:val="24"/>
      <w:lang w:eastAsia="ar-SA"/>
    </w:rPr>
  </w:style>
  <w:style w:type="paragraph" w:customStyle="1" w:styleId="Zarkazkladnhotextu31">
    <w:name w:val="Zarážka základného textu 31"/>
    <w:basedOn w:val="Normal"/>
    <w:uiPriority w:val="99"/>
    <w:rsid w:val="002023C7"/>
    <w:pPr>
      <w:suppressAutoHyphens/>
      <w:ind w:firstLine="708"/>
      <w:jc w:val="both"/>
    </w:pPr>
    <w:rPr>
      <w:sz w:val="24"/>
      <w:szCs w:val="24"/>
      <w:lang w:eastAsia="ar-SA"/>
    </w:rPr>
  </w:style>
  <w:style w:type="paragraph" w:customStyle="1" w:styleId="Import0">
    <w:name w:val="Import 0"/>
    <w:basedOn w:val="Normal"/>
    <w:uiPriority w:val="99"/>
    <w:rsid w:val="002023C7"/>
    <w:pPr>
      <w:suppressAutoHyphens/>
      <w:spacing w:line="276" w:lineRule="auto"/>
    </w:pPr>
    <w:rPr>
      <w:rFonts w:ascii="Courier New" w:hAnsi="Courier New"/>
      <w:sz w:val="24"/>
      <w:lang w:eastAsia="ar-SA"/>
    </w:rPr>
  </w:style>
  <w:style w:type="paragraph" w:customStyle="1" w:styleId="Import2">
    <w:name w:val="Import 2"/>
    <w:basedOn w:val="Import0"/>
    <w:uiPriority w:val="99"/>
    <w:rsid w:val="002023C7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firstLine="432"/>
    </w:pPr>
  </w:style>
  <w:style w:type="paragraph" w:customStyle="1" w:styleId="ZkladntextIMP">
    <w:name w:val="Základní text_IMP"/>
    <w:basedOn w:val="Normal"/>
    <w:uiPriority w:val="99"/>
    <w:rsid w:val="002023C7"/>
    <w:pPr>
      <w:suppressAutoHyphens/>
      <w:spacing w:line="276" w:lineRule="auto"/>
    </w:pPr>
    <w:rPr>
      <w:sz w:val="24"/>
      <w:lang w:eastAsia="ar-SA"/>
    </w:rPr>
  </w:style>
  <w:style w:type="paragraph" w:customStyle="1" w:styleId="Import5">
    <w:name w:val="Import 5"/>
    <w:basedOn w:val="Import0"/>
    <w:uiPriority w:val="99"/>
    <w:rsid w:val="002023C7"/>
    <w:pPr>
      <w:tabs>
        <w:tab w:val="left" w:pos="3168"/>
      </w:tabs>
    </w:pPr>
  </w:style>
  <w:style w:type="paragraph" w:customStyle="1" w:styleId="Import7">
    <w:name w:val="Import 7"/>
    <w:basedOn w:val="Import0"/>
    <w:uiPriority w:val="99"/>
    <w:rsid w:val="002023C7"/>
    <w:pPr>
      <w:tabs>
        <w:tab w:val="left" w:pos="3168"/>
        <w:tab w:val="left" w:pos="4176"/>
      </w:tabs>
    </w:pPr>
  </w:style>
  <w:style w:type="paragraph" w:customStyle="1" w:styleId="Import3">
    <w:name w:val="Import 3"/>
    <w:basedOn w:val="Import0"/>
    <w:uiPriority w:val="99"/>
    <w:rsid w:val="002023C7"/>
    <w:pPr>
      <w:tabs>
        <w:tab w:val="left" w:pos="576"/>
        <w:tab w:val="left" w:pos="1296"/>
        <w:tab w:val="left" w:pos="2016"/>
        <w:tab w:val="left" w:pos="2736"/>
        <w:tab w:val="left" w:pos="3456"/>
        <w:tab w:val="left" w:pos="4176"/>
        <w:tab w:val="left" w:pos="4896"/>
        <w:tab w:val="left" w:pos="5616"/>
        <w:tab w:val="left" w:pos="6336"/>
        <w:tab w:val="left" w:pos="7056"/>
        <w:tab w:val="left" w:pos="7776"/>
        <w:tab w:val="left" w:pos="8496"/>
        <w:tab w:val="left" w:pos="9216"/>
        <w:tab w:val="left" w:pos="9936"/>
        <w:tab w:val="left" w:pos="10656"/>
        <w:tab w:val="left" w:pos="11376"/>
        <w:tab w:val="left" w:pos="12096"/>
        <w:tab w:val="left" w:pos="12816"/>
        <w:tab w:val="left" w:pos="13536"/>
        <w:tab w:val="left" w:pos="14256"/>
        <w:tab w:val="left" w:pos="14976"/>
        <w:tab w:val="left" w:pos="15696"/>
        <w:tab w:val="left" w:pos="16416"/>
        <w:tab w:val="left" w:pos="17136"/>
        <w:tab w:val="left" w:pos="17856"/>
        <w:tab w:val="left" w:pos="18576"/>
      </w:tabs>
      <w:ind w:left="720" w:hanging="720"/>
    </w:pPr>
  </w:style>
  <w:style w:type="paragraph" w:customStyle="1" w:styleId="Zkladntext31">
    <w:name w:val="Základný text 31"/>
    <w:basedOn w:val="Normal"/>
    <w:uiPriority w:val="99"/>
    <w:rsid w:val="002023C7"/>
    <w:pPr>
      <w:suppressAutoHyphens/>
      <w:overflowPunct w:val="0"/>
      <w:autoSpaceDE w:val="0"/>
      <w:jc w:val="both"/>
    </w:pPr>
    <w:rPr>
      <w:sz w:val="24"/>
      <w:lang w:eastAsia="ar-SA"/>
    </w:rPr>
  </w:style>
  <w:style w:type="paragraph" w:customStyle="1" w:styleId="Zkladntext21">
    <w:name w:val="Základný text 21"/>
    <w:basedOn w:val="Normal"/>
    <w:uiPriority w:val="99"/>
    <w:rsid w:val="002023C7"/>
    <w:pPr>
      <w:suppressAutoHyphens/>
      <w:overflowPunct w:val="0"/>
      <w:autoSpaceDE w:val="0"/>
      <w:jc w:val="both"/>
    </w:pPr>
    <w:rPr>
      <w:sz w:val="26"/>
      <w:lang w:eastAsia="ar-SA"/>
    </w:rPr>
  </w:style>
  <w:style w:type="paragraph" w:customStyle="1" w:styleId="Zarkazkladnhotextu21">
    <w:name w:val="Zarážka základného textu 21"/>
    <w:basedOn w:val="Normal"/>
    <w:uiPriority w:val="99"/>
    <w:rsid w:val="002023C7"/>
    <w:pPr>
      <w:suppressAutoHyphens/>
      <w:ind w:left="851"/>
      <w:jc w:val="both"/>
    </w:pPr>
    <w:rPr>
      <w:sz w:val="24"/>
      <w:lang w:eastAsia="ar-SA"/>
    </w:rPr>
  </w:style>
  <w:style w:type="paragraph" w:customStyle="1" w:styleId="xl32">
    <w:name w:val="xl32"/>
    <w:basedOn w:val="Normal"/>
    <w:uiPriority w:val="99"/>
    <w:rsid w:val="002023C7"/>
    <w:pPr>
      <w:pBdr>
        <w:bottom w:val="single" w:sz="4" w:space="0" w:color="000000"/>
      </w:pBdr>
      <w:suppressAutoHyphens/>
      <w:spacing w:before="280" w:after="280"/>
    </w:pPr>
    <w:rPr>
      <w:sz w:val="24"/>
      <w:szCs w:val="24"/>
      <w:lang w:eastAsia="ar-SA"/>
    </w:rPr>
  </w:style>
  <w:style w:type="paragraph" w:customStyle="1" w:styleId="truktradokumentu1">
    <w:name w:val="Štruktúra dokumentu1"/>
    <w:basedOn w:val="Normal"/>
    <w:uiPriority w:val="99"/>
    <w:rsid w:val="002023C7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Obsahtabuky">
    <w:name w:val="Obsah tabuľky"/>
    <w:basedOn w:val="Normal"/>
    <w:uiPriority w:val="99"/>
    <w:rsid w:val="002023C7"/>
    <w:pPr>
      <w:suppressLineNumbers/>
      <w:suppressAutoHyphens/>
    </w:pPr>
    <w:rPr>
      <w:sz w:val="24"/>
      <w:szCs w:val="24"/>
      <w:lang w:eastAsia="ar-SA"/>
    </w:rPr>
  </w:style>
  <w:style w:type="paragraph" w:customStyle="1" w:styleId="Nadpistabuky">
    <w:name w:val="Nadpis tabuľky"/>
    <w:basedOn w:val="Obsahtabuky"/>
    <w:uiPriority w:val="99"/>
    <w:rsid w:val="002023C7"/>
    <w:pPr>
      <w:jc w:val="center"/>
    </w:pPr>
    <w:rPr>
      <w:b/>
      <w:bCs/>
    </w:rPr>
  </w:style>
  <w:style w:type="paragraph" w:customStyle="1" w:styleId="Obsahrmca">
    <w:name w:val="Obsah rámca"/>
    <w:basedOn w:val="BodyText"/>
    <w:uiPriority w:val="99"/>
    <w:rsid w:val="002023C7"/>
    <w:pPr>
      <w:suppressAutoHyphens/>
      <w:overflowPunct w:val="0"/>
      <w:autoSpaceDE w:val="0"/>
    </w:pPr>
    <w:rPr>
      <w:sz w:val="20"/>
      <w:lang w:eastAsia="ar-SA"/>
    </w:rPr>
  </w:style>
  <w:style w:type="paragraph" w:customStyle="1" w:styleId="BodyText22">
    <w:name w:val="Body Text 22"/>
    <w:basedOn w:val="Normal"/>
    <w:uiPriority w:val="99"/>
    <w:rsid w:val="002023C7"/>
    <w:pPr>
      <w:suppressAutoHyphens/>
      <w:overflowPunct w:val="0"/>
      <w:autoSpaceDE w:val="0"/>
      <w:ind w:left="709" w:hanging="425"/>
      <w:jc w:val="both"/>
    </w:pPr>
    <w:rPr>
      <w:sz w:val="24"/>
      <w:lang w:eastAsia="ar-SA"/>
    </w:rPr>
  </w:style>
  <w:style w:type="character" w:customStyle="1" w:styleId="WW8Num2z0">
    <w:name w:val="WW8Num2z0"/>
    <w:uiPriority w:val="99"/>
    <w:rsid w:val="002023C7"/>
    <w:rPr>
      <w:rFonts w:ascii="Wingdings" w:hAnsi="Wingdings"/>
    </w:rPr>
  </w:style>
  <w:style w:type="character" w:customStyle="1" w:styleId="WW8Num2z1">
    <w:name w:val="WW8Num2z1"/>
    <w:uiPriority w:val="99"/>
    <w:rsid w:val="002023C7"/>
    <w:rPr>
      <w:rFonts w:ascii="Courier New" w:hAnsi="Courier New"/>
    </w:rPr>
  </w:style>
  <w:style w:type="character" w:customStyle="1" w:styleId="WW8Num2z3">
    <w:name w:val="WW8Num2z3"/>
    <w:uiPriority w:val="99"/>
    <w:rsid w:val="002023C7"/>
    <w:rPr>
      <w:rFonts w:ascii="Symbol" w:hAnsi="Symbol"/>
    </w:rPr>
  </w:style>
  <w:style w:type="character" w:customStyle="1" w:styleId="WW8Num3z0">
    <w:name w:val="WW8Num3z0"/>
    <w:uiPriority w:val="99"/>
    <w:rsid w:val="002023C7"/>
    <w:rPr>
      <w:rFonts w:ascii="Symbol" w:hAnsi="Symbol"/>
    </w:rPr>
  </w:style>
  <w:style w:type="character" w:customStyle="1" w:styleId="WW8Num3z1">
    <w:name w:val="WW8Num3z1"/>
    <w:uiPriority w:val="99"/>
    <w:rsid w:val="002023C7"/>
    <w:rPr>
      <w:rFonts w:ascii="Courier New" w:hAnsi="Courier New"/>
    </w:rPr>
  </w:style>
  <w:style w:type="character" w:customStyle="1" w:styleId="WW8Num3z2">
    <w:name w:val="WW8Num3z2"/>
    <w:uiPriority w:val="99"/>
    <w:rsid w:val="002023C7"/>
    <w:rPr>
      <w:rFonts w:ascii="Wingdings" w:hAnsi="Wingdings"/>
    </w:rPr>
  </w:style>
  <w:style w:type="character" w:customStyle="1" w:styleId="WW8Num4z0">
    <w:name w:val="WW8Num4z0"/>
    <w:uiPriority w:val="99"/>
    <w:rsid w:val="002023C7"/>
    <w:rPr>
      <w:rFonts w:ascii="Wingdings" w:hAnsi="Wingdings"/>
    </w:rPr>
  </w:style>
  <w:style w:type="character" w:customStyle="1" w:styleId="WW8Num4z1">
    <w:name w:val="WW8Num4z1"/>
    <w:uiPriority w:val="99"/>
    <w:rsid w:val="002023C7"/>
    <w:rPr>
      <w:rFonts w:ascii="Courier New" w:hAnsi="Courier New"/>
    </w:rPr>
  </w:style>
  <w:style w:type="character" w:customStyle="1" w:styleId="WW8Num4z3">
    <w:name w:val="WW8Num4z3"/>
    <w:uiPriority w:val="99"/>
    <w:rsid w:val="002023C7"/>
    <w:rPr>
      <w:rFonts w:ascii="Symbol" w:hAnsi="Symbol"/>
    </w:rPr>
  </w:style>
  <w:style w:type="character" w:customStyle="1" w:styleId="WW8Num5z0">
    <w:name w:val="WW8Num5z0"/>
    <w:uiPriority w:val="99"/>
    <w:rsid w:val="002023C7"/>
    <w:rPr>
      <w:rFonts w:ascii="Wingdings" w:hAnsi="Wingdings"/>
    </w:rPr>
  </w:style>
  <w:style w:type="character" w:customStyle="1" w:styleId="WW8Num5z3">
    <w:name w:val="WW8Num5z3"/>
    <w:uiPriority w:val="99"/>
    <w:rsid w:val="002023C7"/>
    <w:rPr>
      <w:rFonts w:ascii="Symbol" w:hAnsi="Symbol"/>
    </w:rPr>
  </w:style>
  <w:style w:type="character" w:customStyle="1" w:styleId="WW8Num5z4">
    <w:name w:val="WW8Num5z4"/>
    <w:uiPriority w:val="99"/>
    <w:rsid w:val="002023C7"/>
    <w:rPr>
      <w:rFonts w:ascii="Courier New" w:hAnsi="Courier New"/>
    </w:rPr>
  </w:style>
  <w:style w:type="character" w:customStyle="1" w:styleId="WW8Num6z0">
    <w:name w:val="WW8Num6z0"/>
    <w:uiPriority w:val="99"/>
    <w:rsid w:val="002023C7"/>
    <w:rPr>
      <w:rFonts w:ascii="Wingdings" w:hAnsi="Wingdings"/>
    </w:rPr>
  </w:style>
  <w:style w:type="character" w:customStyle="1" w:styleId="WW8Num6z1">
    <w:name w:val="WW8Num6z1"/>
    <w:uiPriority w:val="99"/>
    <w:rsid w:val="002023C7"/>
    <w:rPr>
      <w:rFonts w:ascii="Courier New" w:hAnsi="Courier New"/>
    </w:rPr>
  </w:style>
  <w:style w:type="character" w:customStyle="1" w:styleId="WW8Num6z3">
    <w:name w:val="WW8Num6z3"/>
    <w:uiPriority w:val="99"/>
    <w:rsid w:val="002023C7"/>
    <w:rPr>
      <w:rFonts w:ascii="Symbol" w:hAnsi="Symbol"/>
    </w:rPr>
  </w:style>
  <w:style w:type="character" w:customStyle="1" w:styleId="WW8Num7z0">
    <w:name w:val="WW8Num7z0"/>
    <w:uiPriority w:val="99"/>
    <w:rsid w:val="002023C7"/>
    <w:rPr>
      <w:rFonts w:ascii="Wingdings" w:hAnsi="Wingdings"/>
      <w:b/>
      <w:sz w:val="24"/>
    </w:rPr>
  </w:style>
  <w:style w:type="character" w:customStyle="1" w:styleId="WW8Num7z1">
    <w:name w:val="WW8Num7z1"/>
    <w:uiPriority w:val="99"/>
    <w:rsid w:val="002023C7"/>
    <w:rPr>
      <w:rFonts w:ascii="Courier New" w:hAnsi="Courier New"/>
    </w:rPr>
  </w:style>
  <w:style w:type="character" w:customStyle="1" w:styleId="WW8Num7z2">
    <w:name w:val="WW8Num7z2"/>
    <w:uiPriority w:val="99"/>
    <w:rsid w:val="002023C7"/>
    <w:rPr>
      <w:rFonts w:ascii="Wingdings" w:hAnsi="Wingdings"/>
    </w:rPr>
  </w:style>
  <w:style w:type="character" w:customStyle="1" w:styleId="WW8Num7z3">
    <w:name w:val="WW8Num7z3"/>
    <w:uiPriority w:val="99"/>
    <w:rsid w:val="002023C7"/>
    <w:rPr>
      <w:rFonts w:ascii="Symbol" w:hAnsi="Symbol"/>
    </w:rPr>
  </w:style>
  <w:style w:type="character" w:customStyle="1" w:styleId="WW8Num8z0">
    <w:name w:val="WW8Num8z0"/>
    <w:uiPriority w:val="99"/>
    <w:rsid w:val="002023C7"/>
    <w:rPr>
      <w:rFonts w:ascii="Wingdings" w:hAnsi="Wingdings"/>
    </w:rPr>
  </w:style>
  <w:style w:type="character" w:customStyle="1" w:styleId="WW8Num8z1">
    <w:name w:val="WW8Num8z1"/>
    <w:uiPriority w:val="99"/>
    <w:rsid w:val="002023C7"/>
    <w:rPr>
      <w:rFonts w:ascii="Courier New" w:hAnsi="Courier New"/>
    </w:rPr>
  </w:style>
  <w:style w:type="character" w:customStyle="1" w:styleId="WW8Num8z3">
    <w:name w:val="WW8Num8z3"/>
    <w:uiPriority w:val="99"/>
    <w:rsid w:val="002023C7"/>
    <w:rPr>
      <w:rFonts w:ascii="Symbol" w:hAnsi="Symbol"/>
    </w:rPr>
  </w:style>
  <w:style w:type="character" w:customStyle="1" w:styleId="WW8Num9z1">
    <w:name w:val="WW8Num9z1"/>
    <w:uiPriority w:val="99"/>
    <w:rsid w:val="002023C7"/>
    <w:rPr>
      <w:rFonts w:ascii="Courier New" w:hAnsi="Courier New"/>
    </w:rPr>
  </w:style>
  <w:style w:type="character" w:customStyle="1" w:styleId="WW8Num9z2">
    <w:name w:val="WW8Num9z2"/>
    <w:uiPriority w:val="99"/>
    <w:rsid w:val="002023C7"/>
    <w:rPr>
      <w:rFonts w:ascii="Wingdings" w:hAnsi="Wingdings"/>
    </w:rPr>
  </w:style>
  <w:style w:type="character" w:customStyle="1" w:styleId="WW8Num9z3">
    <w:name w:val="WW8Num9z3"/>
    <w:uiPriority w:val="99"/>
    <w:rsid w:val="002023C7"/>
    <w:rPr>
      <w:rFonts w:ascii="Symbol" w:hAnsi="Symbol"/>
    </w:rPr>
  </w:style>
  <w:style w:type="character" w:customStyle="1" w:styleId="WW8Num10z0">
    <w:name w:val="WW8Num10z0"/>
    <w:uiPriority w:val="99"/>
    <w:rsid w:val="002023C7"/>
    <w:rPr>
      <w:rFonts w:ascii="Wingdings" w:hAnsi="Wingdings"/>
    </w:rPr>
  </w:style>
  <w:style w:type="character" w:customStyle="1" w:styleId="WW8Num10z1">
    <w:name w:val="WW8Num10z1"/>
    <w:uiPriority w:val="99"/>
    <w:rsid w:val="002023C7"/>
    <w:rPr>
      <w:rFonts w:ascii="Courier New" w:hAnsi="Courier New"/>
    </w:rPr>
  </w:style>
  <w:style w:type="character" w:customStyle="1" w:styleId="WW8Num10z3">
    <w:name w:val="WW8Num10z3"/>
    <w:uiPriority w:val="99"/>
    <w:rsid w:val="002023C7"/>
    <w:rPr>
      <w:rFonts w:ascii="Symbol" w:hAnsi="Symbol"/>
    </w:rPr>
  </w:style>
  <w:style w:type="character" w:customStyle="1" w:styleId="WW8Num11z0">
    <w:name w:val="WW8Num11z0"/>
    <w:uiPriority w:val="99"/>
    <w:rsid w:val="002023C7"/>
    <w:rPr>
      <w:rFonts w:ascii="Wingdings" w:hAnsi="Wingdings"/>
    </w:rPr>
  </w:style>
  <w:style w:type="character" w:customStyle="1" w:styleId="WW8Num11z1">
    <w:name w:val="WW8Num11z1"/>
    <w:uiPriority w:val="99"/>
    <w:rsid w:val="002023C7"/>
    <w:rPr>
      <w:rFonts w:ascii="Courier New" w:hAnsi="Courier New"/>
    </w:rPr>
  </w:style>
  <w:style w:type="character" w:customStyle="1" w:styleId="WW8Num11z3">
    <w:name w:val="WW8Num11z3"/>
    <w:uiPriority w:val="99"/>
    <w:rsid w:val="002023C7"/>
    <w:rPr>
      <w:rFonts w:ascii="Symbol" w:hAnsi="Symbol"/>
    </w:rPr>
  </w:style>
  <w:style w:type="character" w:customStyle="1" w:styleId="WW8Num12z0">
    <w:name w:val="WW8Num12z0"/>
    <w:uiPriority w:val="99"/>
    <w:rsid w:val="002023C7"/>
    <w:rPr>
      <w:rFonts w:ascii="Wingdings" w:hAnsi="Wingdings"/>
    </w:rPr>
  </w:style>
  <w:style w:type="character" w:customStyle="1" w:styleId="WW8Num12z1">
    <w:name w:val="WW8Num12z1"/>
    <w:uiPriority w:val="99"/>
    <w:rsid w:val="002023C7"/>
    <w:rPr>
      <w:rFonts w:ascii="Courier New" w:hAnsi="Courier New"/>
    </w:rPr>
  </w:style>
  <w:style w:type="character" w:customStyle="1" w:styleId="WW8Num12z3">
    <w:name w:val="WW8Num12z3"/>
    <w:uiPriority w:val="99"/>
    <w:rsid w:val="002023C7"/>
    <w:rPr>
      <w:rFonts w:ascii="Symbol" w:hAnsi="Symbol"/>
    </w:rPr>
  </w:style>
  <w:style w:type="character" w:customStyle="1" w:styleId="WW8Num13z0">
    <w:name w:val="WW8Num13z0"/>
    <w:uiPriority w:val="99"/>
    <w:rsid w:val="002023C7"/>
    <w:rPr>
      <w:rFonts w:ascii="Courier New" w:hAnsi="Courier New"/>
    </w:rPr>
  </w:style>
  <w:style w:type="character" w:customStyle="1" w:styleId="WW8Num13z2">
    <w:name w:val="WW8Num13z2"/>
    <w:uiPriority w:val="99"/>
    <w:rsid w:val="002023C7"/>
    <w:rPr>
      <w:rFonts w:ascii="Wingdings" w:hAnsi="Wingdings"/>
    </w:rPr>
  </w:style>
  <w:style w:type="character" w:customStyle="1" w:styleId="WW8Num13z3">
    <w:name w:val="WW8Num13z3"/>
    <w:uiPriority w:val="99"/>
    <w:rsid w:val="002023C7"/>
    <w:rPr>
      <w:rFonts w:ascii="Symbol" w:hAnsi="Symbol"/>
    </w:rPr>
  </w:style>
  <w:style w:type="character" w:customStyle="1" w:styleId="WW8Num14z0">
    <w:name w:val="WW8Num14z0"/>
    <w:uiPriority w:val="99"/>
    <w:rsid w:val="002023C7"/>
    <w:rPr>
      <w:rFonts w:ascii="Wingdings" w:hAnsi="Wingdings"/>
    </w:rPr>
  </w:style>
  <w:style w:type="character" w:customStyle="1" w:styleId="WW8Num14z1">
    <w:name w:val="WW8Num14z1"/>
    <w:uiPriority w:val="99"/>
    <w:rsid w:val="002023C7"/>
    <w:rPr>
      <w:rFonts w:ascii="Courier New" w:hAnsi="Courier New"/>
    </w:rPr>
  </w:style>
  <w:style w:type="character" w:customStyle="1" w:styleId="WW8Num14z3">
    <w:name w:val="WW8Num14z3"/>
    <w:uiPriority w:val="99"/>
    <w:rsid w:val="002023C7"/>
    <w:rPr>
      <w:rFonts w:ascii="Symbol" w:hAnsi="Symbol"/>
    </w:rPr>
  </w:style>
  <w:style w:type="character" w:customStyle="1" w:styleId="WW8Num15z0">
    <w:name w:val="WW8Num15z0"/>
    <w:uiPriority w:val="99"/>
    <w:rsid w:val="002023C7"/>
    <w:rPr>
      <w:rFonts w:ascii="Times New Roman" w:hAnsi="Times New Roman"/>
    </w:rPr>
  </w:style>
  <w:style w:type="character" w:customStyle="1" w:styleId="WW8Num16z0">
    <w:name w:val="WW8Num16z0"/>
    <w:uiPriority w:val="99"/>
    <w:rsid w:val="002023C7"/>
    <w:rPr>
      <w:rFonts w:ascii="Wingdings" w:hAnsi="Wingdings"/>
    </w:rPr>
  </w:style>
  <w:style w:type="character" w:customStyle="1" w:styleId="WW8Num16z1">
    <w:name w:val="WW8Num16z1"/>
    <w:uiPriority w:val="99"/>
    <w:rsid w:val="002023C7"/>
    <w:rPr>
      <w:rFonts w:ascii="Courier New" w:hAnsi="Courier New"/>
    </w:rPr>
  </w:style>
  <w:style w:type="character" w:customStyle="1" w:styleId="WW8Num16z3">
    <w:name w:val="WW8Num16z3"/>
    <w:uiPriority w:val="99"/>
    <w:rsid w:val="002023C7"/>
    <w:rPr>
      <w:rFonts w:ascii="Symbol" w:hAnsi="Symbol"/>
    </w:rPr>
  </w:style>
  <w:style w:type="character" w:customStyle="1" w:styleId="Predvolenpsmoodseku1">
    <w:name w:val="Predvolené písmo odseku1"/>
    <w:uiPriority w:val="99"/>
    <w:rsid w:val="002023C7"/>
  </w:style>
  <w:style w:type="character" w:customStyle="1" w:styleId="Symbolypreslovanie">
    <w:name w:val="Symboly pre číslovanie"/>
    <w:uiPriority w:val="99"/>
    <w:rsid w:val="002023C7"/>
  </w:style>
  <w:style w:type="table" w:styleId="TableGrid">
    <w:name w:val="Table Grid"/>
    <w:basedOn w:val="TableNormal"/>
    <w:uiPriority w:val="99"/>
    <w:locked/>
    <w:rsid w:val="002023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arebnzoznamzvraznenie11">
    <w:name w:val="Farebný zoznam – zvýraznenie 11"/>
    <w:basedOn w:val="Normal"/>
    <w:uiPriority w:val="99"/>
    <w:rsid w:val="002023C7"/>
    <w:pPr>
      <w:ind w:left="720"/>
    </w:pPr>
    <w:rPr>
      <w:rFonts w:ascii="Calibri" w:hAnsi="Calibri"/>
      <w:sz w:val="22"/>
      <w:szCs w:val="22"/>
      <w:lang w:eastAsia="sk-SK"/>
    </w:rPr>
  </w:style>
  <w:style w:type="paragraph" w:styleId="DocumentMap">
    <w:name w:val="Document Map"/>
    <w:basedOn w:val="Normal"/>
    <w:link w:val="DocumentMapChar"/>
    <w:uiPriority w:val="99"/>
    <w:semiHidden/>
    <w:locked/>
    <w:rsid w:val="002023C7"/>
    <w:pPr>
      <w:shd w:val="clear" w:color="auto" w:fill="000080"/>
      <w:suppressAutoHyphens/>
    </w:pPr>
    <w:rPr>
      <w:rFonts w:ascii="Tahoma" w:hAnsi="Tahoma" w:cs="Tahoma"/>
      <w:lang w:eastAsia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023C7"/>
    <w:rPr>
      <w:rFonts w:ascii="Tahoma" w:hAnsi="Tahoma" w:cs="Tahoma"/>
      <w:sz w:val="20"/>
      <w:szCs w:val="20"/>
      <w:shd w:val="clear" w:color="auto" w:fill="000080"/>
      <w:lang w:eastAsia="ar-SA" w:bidi="ar-SA"/>
    </w:rPr>
  </w:style>
  <w:style w:type="character" w:styleId="Strong">
    <w:name w:val="Strong"/>
    <w:basedOn w:val="DefaultParagraphFont"/>
    <w:uiPriority w:val="99"/>
    <w:qFormat/>
    <w:locked/>
    <w:rsid w:val="002023C7"/>
    <w:rPr>
      <w:rFonts w:cs="Times New Roman"/>
      <w:b/>
      <w:bCs/>
    </w:rPr>
  </w:style>
  <w:style w:type="paragraph" w:customStyle="1" w:styleId="Zakladnystyl">
    <w:name w:val="Zakladny styl"/>
    <w:uiPriority w:val="99"/>
    <w:rsid w:val="002023C7"/>
    <w:rPr>
      <w:sz w:val="24"/>
      <w:szCs w:val="24"/>
    </w:rPr>
  </w:style>
  <w:style w:type="paragraph" w:customStyle="1" w:styleId="import10">
    <w:name w:val="import1"/>
    <w:basedOn w:val="Normal"/>
    <w:uiPriority w:val="99"/>
    <w:rsid w:val="002023C7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CharChar1">
    <w:name w:val="Char Char1"/>
    <w:basedOn w:val="DefaultParagraphFont"/>
    <w:uiPriority w:val="99"/>
    <w:semiHidden/>
    <w:locked/>
    <w:rsid w:val="006F7DA0"/>
    <w:rPr>
      <w:rFonts w:cs="Times New Roman"/>
      <w:sz w:val="24"/>
      <w:lang w:val="sk-SK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22</Words>
  <Characters>127</Characters>
  <Application>Microsoft Office Outlook</Application>
  <DocSecurity>0</DocSecurity>
  <Lines>0</Lines>
  <Paragraphs>0</Paragraphs>
  <ScaleCrop>false</ScaleCrop>
  <Company>MInisterstvo spravodlivosti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Vyhodnotenie plnenia príjmov, čerpanie rozpočtových  výdavkov kapitoly  Ministerstva spravodlivosti Slovenskej republiky                    za I</dc:title>
  <dc:subject/>
  <dc:creator>elena.ederova</dc:creator>
  <cp:keywords/>
  <dc:description/>
  <cp:lastModifiedBy>marcel.juria</cp:lastModifiedBy>
  <cp:revision>4</cp:revision>
  <cp:lastPrinted>2011-05-03T11:28:00Z</cp:lastPrinted>
  <dcterms:created xsi:type="dcterms:W3CDTF">2012-04-26T10:07:00Z</dcterms:created>
  <dcterms:modified xsi:type="dcterms:W3CDTF">2013-06-10T07:54:00Z</dcterms:modified>
</cp:coreProperties>
</file>